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6779AA50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7D4B4D">
        <w:rPr>
          <w:b/>
          <w:bCs/>
        </w:rPr>
        <w:t>2</w:t>
      </w:r>
      <w:r w:rsidR="009F3E9A">
        <w:rPr>
          <w:b/>
          <w:bCs/>
        </w:rPr>
        <w:t>/</w:t>
      </w:r>
      <w:r w:rsidR="00D6636B">
        <w:rPr>
          <w:b/>
          <w:bCs/>
        </w:rPr>
        <w:t>KE</w:t>
      </w:r>
      <w:r w:rsidR="009014F7">
        <w:rPr>
          <w:b/>
          <w:bCs/>
        </w:rPr>
        <w:t>/202</w:t>
      </w:r>
      <w:r w:rsidR="00DB10B2">
        <w:rPr>
          <w:b/>
          <w:bCs/>
        </w:rPr>
        <w:t>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7D4B4D">
        <w:rPr>
          <w:bCs/>
        </w:rPr>
        <w:t>Dostawa fabrycznie nowej brykieciarki (1 szt.)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48593B" w:rsidRPr="0048593B">
        <w:rPr>
          <w:rFonts w:eastAsia="Calibri"/>
          <w:bCs/>
          <w:lang w:eastAsia="en-US"/>
        </w:rPr>
        <w:t xml:space="preserve">S.P. PALETTEN – LOGISTIC Sp. z o.o.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47FA0E9" w14:textId="77777777" w:rsidR="00DB10B2" w:rsidRDefault="00DB10B2" w:rsidP="00E47988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uprawnień </w:t>
            </w:r>
            <w:r w:rsidRPr="00DB10B2">
              <w:t>do wykonania określonej działalności lub czynności</w:t>
            </w:r>
          </w:p>
          <w:p w14:paraId="7BA52B0A" w14:textId="77777777" w:rsidR="00DB10B2" w:rsidRDefault="00DB10B2" w:rsidP="00E47988">
            <w:pPr>
              <w:jc w:val="both"/>
            </w:pPr>
            <w:r>
              <w:t>(TAK/NIE)</w:t>
            </w:r>
          </w:p>
          <w:p w14:paraId="32B641CB" w14:textId="5F6914D7" w:rsidR="00DB10B2" w:rsidRPr="00C22F16" w:rsidRDefault="00DB10B2" w:rsidP="00E47988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</w:t>
            </w:r>
            <w:r w:rsidR="0048593B">
              <w:t>3</w:t>
            </w:r>
            <w:r>
              <w:t xml:space="preserve">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4F524D7A" w:rsidR="00DB10B2" w:rsidRPr="00C22F16" w:rsidRDefault="00DB10B2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21EA0EDC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2A4C016" w14:textId="0E71816B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odpowiedniej wiedzy i doświadczenia</w:t>
            </w:r>
          </w:p>
          <w:p w14:paraId="356A135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34B406CA" w14:textId="190C8088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</w:t>
            </w:r>
            <w:r w:rsidR="0048593B">
              <w:t>3</w:t>
            </w:r>
            <w:r>
              <w:t xml:space="preserve">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9753E75" w14:textId="108E157D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1DAC6FC4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56C87DB" w14:textId="645540C5" w:rsidR="00DB10B2" w:rsidRDefault="00DB10B2" w:rsidP="00DB10B2">
            <w:pPr>
              <w:jc w:val="both"/>
            </w:pPr>
            <w:r w:rsidRPr="00C22F16">
              <w:lastRenderedPageBreak/>
              <w:t>Podmiot spełnienia warunek udziału w postępowaniu dotyczący</w:t>
            </w:r>
            <w:r>
              <w:t xml:space="preserve"> posiadania odpowiedniego potencjału technicznego</w:t>
            </w:r>
          </w:p>
          <w:p w14:paraId="4FA4976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2EB1E799" w14:textId="44F9EE15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</w:t>
            </w:r>
            <w:r w:rsidR="0048593B">
              <w:t>3</w:t>
            </w:r>
            <w:r>
              <w:t xml:space="preserve">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A0E9D10" w14:textId="370BD23A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65BA421D" w:rsidR="004451FB" w:rsidRPr="00C22F16" w:rsidRDefault="00E47988" w:rsidP="00E47988">
            <w:pPr>
              <w:jc w:val="both"/>
            </w:pPr>
            <w:r w:rsidRPr="00C22F16">
              <w:t>(Oferent złożył oświadczenia, iż nie zalega w opłacaniu podatków oraz składek na ubezpieczenie zdrowotne i społeczne. Oświadczenia te stanowią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32BCD254" w:rsidR="007430E8" w:rsidRPr="00C22F16" w:rsidRDefault="00833713" w:rsidP="002614C4">
            <w:pPr>
              <w:jc w:val="center"/>
            </w:pPr>
            <w:r>
              <w:t>6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0256E30E" w:rsidR="00A431A8" w:rsidRPr="00346275" w:rsidRDefault="00274748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</w:rPr>
                    <w:t>Dostawa fabrycznie nowej brykieciarki (1 szt.)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421B118" w14:textId="3B71E2E8" w:rsidR="00DB10B2" w:rsidRPr="00907AB6" w:rsidRDefault="003D0551" w:rsidP="00596897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Okres gwarancji (w </w:t>
            </w:r>
            <w:r w:rsidR="0048593B">
              <w:rPr>
                <w:rFonts w:eastAsia="Calibri"/>
                <w:b/>
                <w:bCs/>
              </w:rPr>
              <w:t>miesiącach</w:t>
            </w:r>
            <w:r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803DF6" w:rsidRPr="00C22F16" w14:paraId="1946BB25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1D815A4" w14:textId="39EC03BD" w:rsidR="00803DF6" w:rsidRPr="009014F7" w:rsidRDefault="0048593B" w:rsidP="00596897">
            <w:pPr>
              <w:shd w:val="clear" w:color="auto" w:fill="FFFFFF"/>
              <w:jc w:val="both"/>
              <w:rPr>
                <w:highlight w:val="yellow"/>
              </w:rPr>
            </w:pPr>
            <w:r w:rsidRPr="0048593B">
              <w:rPr>
                <w:rFonts w:eastAsia="Calibri"/>
                <w:b/>
                <w:bCs/>
              </w:rPr>
              <w:t>Czas reakcji serwisu (w godzinach)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AC7AD0E" w14:textId="784FA0C8" w:rsidR="00803DF6" w:rsidRPr="00C22F16" w:rsidRDefault="00803DF6" w:rsidP="00596897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lastRenderedPageBreak/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443EAB59" w14:textId="6CF93934" w:rsidR="00DB10B2" w:rsidRPr="00C22F16" w:rsidRDefault="00DB10B2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 xml:space="preserve">Potwierdzenie spełnienia warunków udziału w postepowaniu wg wykazu wskazanego w Załączniku nr </w:t>
      </w:r>
      <w:r w:rsidR="0048593B">
        <w:rPr>
          <w:lang w:eastAsia="pl-PL"/>
        </w:rPr>
        <w:t>3</w:t>
      </w:r>
      <w:r>
        <w:rPr>
          <w:lang w:eastAsia="pl-PL"/>
        </w:rPr>
        <w:t xml:space="preserve"> do Zapytania Ofertowego.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46E47614" w14:textId="77777777" w:rsidR="00C95251" w:rsidRPr="00C22F16" w:rsidRDefault="00C9525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6231" w14:textId="77777777" w:rsidR="00804FBD" w:rsidRDefault="00804FBD">
      <w:r>
        <w:separator/>
      </w:r>
    </w:p>
  </w:endnote>
  <w:endnote w:type="continuationSeparator" w:id="0">
    <w:p w14:paraId="64680E77" w14:textId="77777777" w:rsidR="00804FBD" w:rsidRDefault="0080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548ED" w14:textId="77777777" w:rsidR="00804FBD" w:rsidRDefault="00804FBD">
      <w:r>
        <w:separator/>
      </w:r>
    </w:p>
  </w:footnote>
  <w:footnote w:type="continuationSeparator" w:id="0">
    <w:p w14:paraId="31997E63" w14:textId="77777777" w:rsidR="00804FBD" w:rsidRDefault="00804FBD">
      <w:r>
        <w:continuationSeparator/>
      </w:r>
    </w:p>
  </w:footnote>
  <w:footnote w:id="1">
    <w:p w14:paraId="4F962DC0" w14:textId="1B9BEC8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96916263"/>
      <w:r w:rsidRPr="00FF21FD">
        <w:rPr>
          <w:color w:val="FF0000"/>
        </w:rPr>
        <w:t>Zgodnie z reprezentacją wynikającą z dokumentów rejestrowych lub na podstawie załączonego do oferty pełnomocnictwa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6009B3D1" w:rsidR="002614C4" w:rsidRPr="001F7579" w:rsidRDefault="00BA1FB3" w:rsidP="001F7579">
    <w:pPr>
      <w:pStyle w:val="Nagwek"/>
      <w:ind w:left="-709" w:right="-567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443682" wp14:editId="26EC146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74105" cy="798195"/>
          <wp:effectExtent l="0" t="0" r="0" b="1905"/>
          <wp:wrapNone/>
          <wp:docPr id="2095719558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5719558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6"/>
  </w:num>
  <w:num w:numId="8" w16cid:durableId="1320039219">
    <w:abstractNumId w:val="8"/>
  </w:num>
  <w:num w:numId="9" w16cid:durableId="908004946">
    <w:abstractNumId w:val="11"/>
  </w:num>
  <w:num w:numId="10" w16cid:durableId="194855862">
    <w:abstractNumId w:val="12"/>
  </w:num>
  <w:num w:numId="11" w16cid:durableId="876040110">
    <w:abstractNumId w:val="9"/>
  </w:num>
  <w:num w:numId="12" w16cid:durableId="678118090">
    <w:abstractNumId w:val="13"/>
  </w:num>
  <w:num w:numId="13" w16cid:durableId="1912737830">
    <w:abstractNumId w:val="17"/>
  </w:num>
  <w:num w:numId="14" w16cid:durableId="594826095">
    <w:abstractNumId w:val="10"/>
  </w:num>
  <w:num w:numId="15" w16cid:durableId="348990134">
    <w:abstractNumId w:val="18"/>
  </w:num>
  <w:num w:numId="16" w16cid:durableId="702440069">
    <w:abstractNumId w:val="6"/>
  </w:num>
  <w:num w:numId="17" w16cid:durableId="627858033">
    <w:abstractNumId w:val="15"/>
  </w:num>
  <w:num w:numId="18" w16cid:durableId="1798450795">
    <w:abstractNumId w:val="7"/>
  </w:num>
  <w:num w:numId="19" w16cid:durableId="5409464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354A"/>
    <w:rsid w:val="000A489A"/>
    <w:rsid w:val="000B1451"/>
    <w:rsid w:val="000B14B9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9280F"/>
    <w:rsid w:val="00193192"/>
    <w:rsid w:val="001B4795"/>
    <w:rsid w:val="001B4BF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74748"/>
    <w:rsid w:val="002831E4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2E6DD5"/>
    <w:rsid w:val="00313640"/>
    <w:rsid w:val="0031485C"/>
    <w:rsid w:val="00322AA9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2233"/>
    <w:rsid w:val="0048593B"/>
    <w:rsid w:val="0049497B"/>
    <w:rsid w:val="004C6E17"/>
    <w:rsid w:val="004D003A"/>
    <w:rsid w:val="004D3143"/>
    <w:rsid w:val="004E337D"/>
    <w:rsid w:val="004E49C9"/>
    <w:rsid w:val="004F4F3B"/>
    <w:rsid w:val="004F784C"/>
    <w:rsid w:val="00511BE1"/>
    <w:rsid w:val="00513F2D"/>
    <w:rsid w:val="00517E13"/>
    <w:rsid w:val="005232D6"/>
    <w:rsid w:val="0052334B"/>
    <w:rsid w:val="005301AB"/>
    <w:rsid w:val="005414FC"/>
    <w:rsid w:val="0054535A"/>
    <w:rsid w:val="00555028"/>
    <w:rsid w:val="00582A62"/>
    <w:rsid w:val="00584E21"/>
    <w:rsid w:val="00586C23"/>
    <w:rsid w:val="00587E55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54756"/>
    <w:rsid w:val="006733B2"/>
    <w:rsid w:val="00696A50"/>
    <w:rsid w:val="006A161C"/>
    <w:rsid w:val="006B6F66"/>
    <w:rsid w:val="006B7A65"/>
    <w:rsid w:val="006E520D"/>
    <w:rsid w:val="006E6C95"/>
    <w:rsid w:val="006E7797"/>
    <w:rsid w:val="006F4262"/>
    <w:rsid w:val="006F6FE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6A4B"/>
    <w:rsid w:val="00795329"/>
    <w:rsid w:val="007B1C15"/>
    <w:rsid w:val="007B614F"/>
    <w:rsid w:val="007D16FF"/>
    <w:rsid w:val="007D4B4D"/>
    <w:rsid w:val="007E171E"/>
    <w:rsid w:val="007F4B8E"/>
    <w:rsid w:val="00803DF6"/>
    <w:rsid w:val="00804FBD"/>
    <w:rsid w:val="00811E34"/>
    <w:rsid w:val="008214F5"/>
    <w:rsid w:val="008330FE"/>
    <w:rsid w:val="00833713"/>
    <w:rsid w:val="00835B35"/>
    <w:rsid w:val="008456E5"/>
    <w:rsid w:val="008731E1"/>
    <w:rsid w:val="00880E69"/>
    <w:rsid w:val="00894C80"/>
    <w:rsid w:val="008A7940"/>
    <w:rsid w:val="008C4E8E"/>
    <w:rsid w:val="008D3003"/>
    <w:rsid w:val="008D7D70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1E92"/>
    <w:rsid w:val="009A6F07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21ADB"/>
    <w:rsid w:val="00A431A8"/>
    <w:rsid w:val="00A5499A"/>
    <w:rsid w:val="00A716B7"/>
    <w:rsid w:val="00A74BF7"/>
    <w:rsid w:val="00A77F46"/>
    <w:rsid w:val="00A87655"/>
    <w:rsid w:val="00A92890"/>
    <w:rsid w:val="00AA0DE3"/>
    <w:rsid w:val="00AB1272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80B58"/>
    <w:rsid w:val="00BA1FB3"/>
    <w:rsid w:val="00BA4622"/>
    <w:rsid w:val="00BA7384"/>
    <w:rsid w:val="00BA73A4"/>
    <w:rsid w:val="00BB1938"/>
    <w:rsid w:val="00BC1EDA"/>
    <w:rsid w:val="00BC27AE"/>
    <w:rsid w:val="00BD3147"/>
    <w:rsid w:val="00C17BC1"/>
    <w:rsid w:val="00C22F16"/>
    <w:rsid w:val="00C26856"/>
    <w:rsid w:val="00C4130A"/>
    <w:rsid w:val="00C42B0C"/>
    <w:rsid w:val="00C440E1"/>
    <w:rsid w:val="00C60ACB"/>
    <w:rsid w:val="00C646C2"/>
    <w:rsid w:val="00C664DA"/>
    <w:rsid w:val="00C875BD"/>
    <w:rsid w:val="00C904D7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6636B"/>
    <w:rsid w:val="00D825FC"/>
    <w:rsid w:val="00D826CB"/>
    <w:rsid w:val="00D903B7"/>
    <w:rsid w:val="00DB10B2"/>
    <w:rsid w:val="00DB29CA"/>
    <w:rsid w:val="00DC2A93"/>
    <w:rsid w:val="00DC6F6D"/>
    <w:rsid w:val="00DD0869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41F6"/>
    <w:rsid w:val="00EB69E6"/>
    <w:rsid w:val="00ED1D6A"/>
    <w:rsid w:val="00ED2698"/>
    <w:rsid w:val="00EE4E81"/>
    <w:rsid w:val="00F255DA"/>
    <w:rsid w:val="00F45612"/>
    <w:rsid w:val="00F5161E"/>
    <w:rsid w:val="00F56707"/>
    <w:rsid w:val="00F57527"/>
    <w:rsid w:val="00F63077"/>
    <w:rsid w:val="00F87673"/>
    <w:rsid w:val="00F966BE"/>
    <w:rsid w:val="00F96CFE"/>
    <w:rsid w:val="00FA078A"/>
    <w:rsid w:val="00FC23D7"/>
    <w:rsid w:val="00FC40A3"/>
    <w:rsid w:val="00FC7A90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3708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Karolina Gawronek</cp:lastModifiedBy>
  <cp:revision>55</cp:revision>
  <cp:lastPrinted>2016-12-19T11:00:00Z</cp:lastPrinted>
  <dcterms:created xsi:type="dcterms:W3CDTF">2020-04-23T11:11:00Z</dcterms:created>
  <dcterms:modified xsi:type="dcterms:W3CDTF">2025-10-21T08:02:00Z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